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129D77" w14:textId="77777777" w:rsidR="007217B2" w:rsidRPr="00986E73" w:rsidRDefault="007217B2" w:rsidP="00986E7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87FA8">
        <w:rPr>
          <w:rFonts w:ascii="Cambria" w:hAnsi="Cambria" w:cs="Arial"/>
          <w:b/>
          <w:bCs/>
          <w:sz w:val="22"/>
          <w:szCs w:val="22"/>
        </w:rPr>
        <w:t>2</w:t>
      </w:r>
      <w:r w:rsidR="00C62F61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="00986E7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782F9B12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5CEE42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D4965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965855B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6B9A97C" w14:textId="77777777" w:rsidR="00BE17EF" w:rsidRDefault="00BE17EF" w:rsidP="00BE17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BA7C114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A6FD9A" w14:textId="77777777" w:rsidR="00BE17EF" w:rsidRDefault="00BE17EF" w:rsidP="00BE17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A5BAEA0" w14:textId="77777777" w:rsidR="00BE17EF" w:rsidRDefault="003300F0" w:rsidP="00BE17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>OŚWIADCZENIE WYKONAWCY O NIE PODLEGANIU WYKLUCZENIU Z UDZIAŁU W POSTĘPOWANIU i SPEŁNIANIU WARUNKÓW UDZIAŁU W POSTĘPOWANIU</w:t>
      </w:r>
    </w:p>
    <w:p w14:paraId="1A46F403" w14:textId="18A13489" w:rsidR="00BE17EF" w:rsidRPr="00387FA8" w:rsidRDefault="00BE17EF" w:rsidP="00387FA8">
      <w:pPr>
        <w:spacing w:before="120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C94BB0">
        <w:rPr>
          <w:rFonts w:ascii="Cambria" w:hAnsi="Cambria" w:cs="Arial"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C94BB0">
        <w:rPr>
          <w:rFonts w:ascii="Cambria" w:hAnsi="Cambria" w:cs="Arial"/>
          <w:bCs/>
          <w:sz w:val="22"/>
          <w:szCs w:val="22"/>
        </w:rPr>
        <w:t>podstawowym bez negocjacji o którym mowa w art.</w:t>
      </w:r>
      <w:r w:rsidR="00387FA8">
        <w:rPr>
          <w:rFonts w:ascii="Cambria" w:hAnsi="Cambria" w:cs="Arial"/>
          <w:bCs/>
          <w:sz w:val="22"/>
          <w:szCs w:val="22"/>
        </w:rPr>
        <w:t xml:space="preserve"> </w:t>
      </w:r>
      <w:r w:rsidR="00C94BB0">
        <w:rPr>
          <w:rFonts w:ascii="Cambria" w:hAnsi="Cambria" w:cs="Arial"/>
          <w:bCs/>
          <w:sz w:val="22"/>
          <w:szCs w:val="22"/>
        </w:rPr>
        <w:t>275 pkt 1 ustawy z dnia 11 września 2019 Prawo zamówień publicznych  (</w:t>
      </w:r>
      <w:r w:rsidR="00976F14" w:rsidRPr="00976F14">
        <w:rPr>
          <w:rFonts w:ascii="Cambria" w:hAnsi="Cambria" w:cs="Arial"/>
          <w:bCs/>
          <w:sz w:val="22"/>
          <w:szCs w:val="22"/>
        </w:rPr>
        <w:t xml:space="preserve">tekst jedn.: Dz. U. z 2024 r. poz. 1320 z </w:t>
      </w:r>
      <w:proofErr w:type="spellStart"/>
      <w:r w:rsidR="00976F14" w:rsidRPr="00976F1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76F14" w:rsidRPr="00976F14">
        <w:rPr>
          <w:rFonts w:ascii="Cambria" w:hAnsi="Cambria" w:cs="Arial"/>
          <w:bCs/>
          <w:sz w:val="22"/>
          <w:szCs w:val="22"/>
        </w:rPr>
        <w:t xml:space="preserve">. </w:t>
      </w:r>
      <w:proofErr w:type="spellStart"/>
      <w:r w:rsidR="00976F14" w:rsidRPr="00976F14">
        <w:rPr>
          <w:rFonts w:ascii="Cambria" w:hAnsi="Cambria" w:cs="Arial"/>
          <w:bCs/>
          <w:sz w:val="22"/>
          <w:szCs w:val="22"/>
        </w:rPr>
        <w:t>zm</w:t>
      </w:r>
      <w:proofErr w:type="spellEnd"/>
      <w:r w:rsidR="00C94BB0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C94BB0">
        <w:rPr>
          <w:rFonts w:ascii="Cambria" w:hAnsi="Cambria" w:cs="Arial"/>
          <w:bCs/>
          <w:sz w:val="22"/>
          <w:szCs w:val="22"/>
        </w:rPr>
        <w:t xml:space="preserve"> zadanie </w:t>
      </w:r>
      <w:r w:rsidR="00387FA8" w:rsidRPr="00387FA8">
        <w:rPr>
          <w:rFonts w:ascii="Arial" w:hAnsi="Arial" w:cs="Arial"/>
          <w:b/>
          <w:i/>
          <w:sz w:val="22"/>
          <w:szCs w:val="22"/>
          <w:lang w:eastAsia="pl-PL"/>
        </w:rPr>
        <w:t>„</w:t>
      </w:r>
      <w:bookmarkStart w:id="0" w:name="_Hlk188274775"/>
      <w:r w:rsidR="00A53CA1">
        <w:rPr>
          <w:rFonts w:ascii="Arial" w:hAnsi="Arial" w:cs="Arial"/>
          <w:b/>
          <w:i/>
          <w:sz w:val="22"/>
          <w:szCs w:val="22"/>
        </w:rPr>
        <w:t xml:space="preserve">Dostawa elementów mundurowych oraz </w:t>
      </w:r>
      <w:proofErr w:type="spellStart"/>
      <w:r w:rsidR="00A53CA1">
        <w:rPr>
          <w:rFonts w:ascii="Arial" w:hAnsi="Arial" w:cs="Arial"/>
          <w:b/>
          <w:i/>
          <w:sz w:val="22"/>
          <w:szCs w:val="22"/>
        </w:rPr>
        <w:t>sortów</w:t>
      </w:r>
      <w:proofErr w:type="spellEnd"/>
      <w:r w:rsidR="00A53CA1">
        <w:rPr>
          <w:rFonts w:ascii="Arial" w:hAnsi="Arial" w:cs="Arial"/>
          <w:b/>
          <w:i/>
          <w:sz w:val="22"/>
          <w:szCs w:val="22"/>
        </w:rPr>
        <w:t xml:space="preserve"> BHP na rok 202</w:t>
      </w:r>
      <w:bookmarkEnd w:id="0"/>
      <w:r w:rsidR="002036F4">
        <w:rPr>
          <w:rFonts w:ascii="Arial" w:hAnsi="Arial" w:cs="Arial"/>
          <w:b/>
          <w:i/>
          <w:sz w:val="22"/>
          <w:szCs w:val="22"/>
        </w:rPr>
        <w:t>6</w:t>
      </w:r>
      <w:r w:rsidR="00387FA8" w:rsidRPr="00387FA8">
        <w:rPr>
          <w:rFonts w:ascii="Arial" w:hAnsi="Arial" w:cs="Arial"/>
          <w:b/>
          <w:i/>
          <w:sz w:val="22"/>
          <w:szCs w:val="22"/>
          <w:lang w:eastAsia="pl-PL"/>
        </w:rPr>
        <w:t>"</w:t>
      </w:r>
    </w:p>
    <w:p w14:paraId="2F0BE04C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  <w:r w:rsidR="00387FA8">
        <w:rPr>
          <w:rFonts w:ascii="Cambria" w:hAnsi="Cambria" w:cs="Arial"/>
          <w:bCs/>
          <w:sz w:val="22"/>
          <w:szCs w:val="22"/>
        </w:rPr>
        <w:t xml:space="preserve"> </w:t>
      </w:r>
    </w:p>
    <w:p w14:paraId="75A888D7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D969A03" w14:textId="77777777" w:rsidR="00BE17EF" w:rsidRPr="00986E73" w:rsidRDefault="00BE17EF" w:rsidP="00986E7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59F534E" w14:textId="6D678268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1.</w:t>
      </w:r>
      <w:r w:rsidRPr="003300F0">
        <w:rPr>
          <w:rFonts w:ascii="Cambria" w:hAnsi="Cambria" w:cs="Arial"/>
          <w:bCs/>
          <w:sz w:val="22"/>
          <w:szCs w:val="22"/>
        </w:rPr>
        <w:tab/>
      </w:r>
      <w:r w:rsidRPr="003300F0">
        <w:rPr>
          <w:rFonts w:ascii="Cambria" w:hAnsi="Cambria" w:cs="Arial"/>
          <w:b/>
          <w:bCs/>
          <w:sz w:val="22"/>
          <w:szCs w:val="22"/>
        </w:rPr>
        <w:t>oświadczam,</w:t>
      </w:r>
      <w:r w:rsidRPr="003300F0">
        <w:rPr>
          <w:rFonts w:ascii="Cambria" w:hAnsi="Cambria" w:cs="Arial"/>
          <w:bCs/>
          <w:sz w:val="22"/>
          <w:szCs w:val="22"/>
        </w:rPr>
        <w:t xml:space="preserve"> że nie podlegam/reprezentowany przeze mnie wykonawca nie podlega wykluczeniu z ww. postępowania na podstawie art. 108 ust. 1 pkt 1-6 </w:t>
      </w:r>
      <w:r w:rsidR="00387FA8">
        <w:rPr>
          <w:rFonts w:ascii="Cambria" w:hAnsi="Cambria" w:cs="Arial"/>
          <w:bCs/>
          <w:sz w:val="22"/>
          <w:szCs w:val="22"/>
        </w:rPr>
        <w:t xml:space="preserve"> </w:t>
      </w:r>
      <w:r w:rsidRPr="003300F0"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r w:rsidR="00976F14" w:rsidRPr="00976F14">
        <w:rPr>
          <w:rFonts w:ascii="Cambria" w:hAnsi="Cambria" w:cs="Arial"/>
          <w:bCs/>
          <w:sz w:val="22"/>
          <w:szCs w:val="22"/>
        </w:rPr>
        <w:t xml:space="preserve">tekst jedn.: Dz. U. z 2024 r. poz. 1320 z </w:t>
      </w:r>
      <w:proofErr w:type="spellStart"/>
      <w:r w:rsidR="00976F14" w:rsidRPr="00976F1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76F14" w:rsidRPr="00976F14">
        <w:rPr>
          <w:rFonts w:ascii="Cambria" w:hAnsi="Cambria" w:cs="Arial"/>
          <w:bCs/>
          <w:sz w:val="22"/>
          <w:szCs w:val="22"/>
        </w:rPr>
        <w:t>. zm</w:t>
      </w:r>
      <w:r w:rsidRPr="003300F0">
        <w:rPr>
          <w:rFonts w:ascii="Cambria" w:hAnsi="Cambria" w:cs="Arial"/>
          <w:bCs/>
          <w:sz w:val="22"/>
          <w:szCs w:val="22"/>
        </w:rPr>
        <w:t>).</w:t>
      </w:r>
    </w:p>
    <w:p w14:paraId="7C4BDEF4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05B52E28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JEŻELI DOTYCZY:</w:t>
      </w:r>
    </w:p>
    <w:p w14:paraId="12B85D38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Oświadczam, że zachodzą w stosunku do mnie podstawy wykluczenia z postępowania na podstawie art. …………. PZP (podać należy zastosowaną podstawę wykluczenia</w:t>
      </w:r>
      <w:r w:rsidR="00387FA8">
        <w:rPr>
          <w:rFonts w:ascii="Cambria" w:hAnsi="Cambria" w:cs="Arial"/>
          <w:bCs/>
          <w:sz w:val="22"/>
          <w:szCs w:val="22"/>
        </w:rPr>
        <w:t xml:space="preserve"> spośród wymienionych w art.108</w:t>
      </w:r>
      <w:r w:rsidRPr="003300F0">
        <w:rPr>
          <w:rFonts w:ascii="Cambria" w:hAnsi="Cambria" w:cs="Arial"/>
          <w:bCs/>
          <w:sz w:val="22"/>
          <w:szCs w:val="22"/>
        </w:rPr>
        <w:t xml:space="preserve"> PZP). Jednocześnie oświadczam, że w związku z ww. okolicznością, na podstawie art. 110 ust. 2 PZP podjąłem następujące czynności: </w:t>
      </w:r>
    </w:p>
    <w:p w14:paraId="45DCF905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494A2030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BC1B671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180E133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3300F0">
        <w:rPr>
          <w:rFonts w:ascii="Cambria" w:hAnsi="Cambria" w:cs="Arial"/>
          <w:bCs/>
          <w:sz w:val="22"/>
          <w:szCs w:val="22"/>
        </w:rPr>
        <w:t>2.</w:t>
      </w:r>
      <w:r w:rsidRPr="003300F0">
        <w:rPr>
          <w:rFonts w:ascii="Cambria" w:hAnsi="Cambria" w:cs="Arial"/>
          <w:bCs/>
          <w:sz w:val="22"/>
          <w:szCs w:val="22"/>
        </w:rPr>
        <w:tab/>
        <w:t xml:space="preserve">oświadczam, że spełniam warunki udziału w postępowaniu określone przez Zamawiającego w pkt </w:t>
      </w:r>
      <w:r w:rsidR="0041244E">
        <w:rPr>
          <w:rFonts w:ascii="Cambria" w:hAnsi="Cambria" w:cs="Arial"/>
          <w:bCs/>
          <w:sz w:val="22"/>
          <w:szCs w:val="22"/>
        </w:rPr>
        <w:t>7</w:t>
      </w:r>
      <w:r w:rsidRPr="003300F0">
        <w:rPr>
          <w:rFonts w:ascii="Cambria" w:hAnsi="Cambria" w:cs="Arial"/>
          <w:bCs/>
          <w:sz w:val="22"/>
          <w:szCs w:val="22"/>
        </w:rPr>
        <w:t xml:space="preserve">.1. SWZ dla ww. postępowania o udzielenie zamówienia publicznego. </w:t>
      </w:r>
    </w:p>
    <w:p w14:paraId="184C1455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9B4BA33" w14:textId="77777777" w:rsidR="003300F0" w:rsidRPr="003300F0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Ponadto oświadczam, że w  celu wykazania spełniania warunków udziału w postępowaniu, określonych przez Zamawiającego w pkt ____________SWZ (wskazać właściwą jednostkę redakcyjną SWZ, w której określono warunki udziału w postępowaniu), polegam na zasobach następującego/</w:t>
      </w:r>
      <w:proofErr w:type="spellStart"/>
      <w:r w:rsidR="003300F0" w:rsidRPr="003300F0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3300F0" w:rsidRPr="003300F0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65580EA4" w14:textId="77777777" w:rsidR="003300F0" w:rsidRPr="003300F0" w:rsidRDefault="0041244E" w:rsidP="0041244E">
      <w:pPr>
        <w:spacing w:before="120"/>
        <w:ind w:left="851" w:hanging="143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 następującym zakresie:</w:t>
      </w:r>
      <w:r w:rsidR="003300F0" w:rsidRPr="003300F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 (wskazać podmiot i określić odpowiedni zakres dla wskazanego podmiotu)</w:t>
      </w:r>
    </w:p>
    <w:p w14:paraId="7E369ACB" w14:textId="77777777" w:rsidR="003300F0" w:rsidRPr="003300F0" w:rsidRDefault="003300F0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0FDD4932" w14:textId="77777777" w:rsidR="00BE17EF" w:rsidRDefault="0041244E" w:rsidP="003300F0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</w:t>
      </w:r>
      <w:r w:rsidR="003300F0" w:rsidRPr="003300F0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DC8EC" w14:textId="77777777" w:rsidR="00BE17EF" w:rsidRDefault="00BE17EF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21E3B2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28F4F6" w14:textId="77777777" w:rsidR="00BE17EF" w:rsidRDefault="00BE17EF" w:rsidP="00BE17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F4A5E46" w14:textId="77777777" w:rsidR="00BE17EF" w:rsidRDefault="00BE17EF" w:rsidP="00BE17E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30FAC9F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B5E4014" w14:textId="77777777" w:rsidR="00BE17EF" w:rsidRDefault="00BE17EF" w:rsidP="00BE17EF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CD23D2" w14:textId="77777777" w:rsidR="00BE1977" w:rsidRDefault="00BE1977" w:rsidP="00BE197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 </w:t>
      </w:r>
      <w:r>
        <w:rPr>
          <w:rFonts w:ascii="Cambria" w:hAnsi="Cambria" w:cs="Arial"/>
          <w:bCs/>
          <w:i/>
          <w:sz w:val="22"/>
          <w:szCs w:val="22"/>
        </w:rPr>
        <w:br/>
        <w:t>lub w postaci elektronicznej opatrzonej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6DE40022" w14:textId="77777777" w:rsidR="00BE1977" w:rsidRDefault="00BE1977" w:rsidP="00BE197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5EE6182D" w14:textId="77777777" w:rsidR="00BE1977" w:rsidRDefault="00BE1977" w:rsidP="00BE197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3C3A720E" w14:textId="77777777" w:rsidR="00BE17EF" w:rsidRDefault="00BE17EF" w:rsidP="00BE17EF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93658A8" w14:textId="77777777" w:rsidR="003300F0" w:rsidRPr="00DA704A" w:rsidRDefault="003300F0" w:rsidP="003300F0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4F3E925" w14:textId="77777777" w:rsidR="003300F0" w:rsidRPr="00DA704A" w:rsidRDefault="003300F0" w:rsidP="003300F0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C43E830" w14:textId="77777777" w:rsidR="003300F0" w:rsidRPr="00DA704A" w:rsidRDefault="003300F0" w:rsidP="003300F0">
      <w:pPr>
        <w:spacing w:before="12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 xml:space="preserve"> </w:t>
      </w:r>
    </w:p>
    <w:p w14:paraId="142F58AD" w14:textId="77777777" w:rsidR="003A0063" w:rsidRDefault="003A0063" w:rsidP="00BE17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3A0063" w:rsidSect="005030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36A6" w14:textId="77777777" w:rsidR="002B1032" w:rsidRDefault="002B1032">
      <w:r>
        <w:separator/>
      </w:r>
    </w:p>
  </w:endnote>
  <w:endnote w:type="continuationSeparator" w:id="0">
    <w:p w14:paraId="1EE9C506" w14:textId="77777777" w:rsidR="002B1032" w:rsidRDefault="002B1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9AE5" w14:textId="77777777" w:rsidR="00983322" w:rsidRDefault="0098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6D56" w14:textId="77777777" w:rsidR="00983322" w:rsidRDefault="00983322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54E540F" w14:textId="77777777" w:rsidR="00DE5FEE" w:rsidRPr="00983322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83322">
      <w:rPr>
        <w:rFonts w:ascii="Cambria" w:hAnsi="Cambria"/>
      </w:rPr>
      <w:fldChar w:fldCharType="begin"/>
    </w:r>
    <w:r w:rsidRPr="00983322">
      <w:rPr>
        <w:rFonts w:ascii="Cambria" w:hAnsi="Cambria"/>
      </w:rPr>
      <w:instrText>PAGE   \* MERGEFORMAT</w:instrText>
    </w:r>
    <w:r w:rsidRPr="00983322">
      <w:rPr>
        <w:rFonts w:ascii="Cambria" w:hAnsi="Cambria"/>
      </w:rPr>
      <w:fldChar w:fldCharType="separate"/>
    </w:r>
    <w:r w:rsidR="00986E73">
      <w:rPr>
        <w:rFonts w:ascii="Cambria" w:hAnsi="Cambria"/>
        <w:noProof/>
      </w:rPr>
      <w:t>2</w:t>
    </w:r>
    <w:r w:rsidRPr="00983322">
      <w:rPr>
        <w:rFonts w:ascii="Cambria" w:hAnsi="Cambria"/>
      </w:rPr>
      <w:fldChar w:fldCharType="end"/>
    </w:r>
    <w:r w:rsidRPr="00983322">
      <w:rPr>
        <w:rFonts w:ascii="Cambria" w:hAnsi="Cambria"/>
      </w:rPr>
      <w:t xml:space="preserve"> | </w:t>
    </w:r>
    <w:r w:rsidRPr="00983322">
      <w:rPr>
        <w:rFonts w:ascii="Cambria" w:hAnsi="Cambria"/>
        <w:color w:val="7F7F7F"/>
        <w:spacing w:val="60"/>
      </w:rPr>
      <w:t>Strona</w:t>
    </w:r>
  </w:p>
  <w:p w14:paraId="68FB98CA" w14:textId="77777777" w:rsidR="00DE5FEE" w:rsidRPr="00983322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03F9" w14:textId="77777777" w:rsidR="00983322" w:rsidRDefault="0098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FCD79" w14:textId="77777777" w:rsidR="002B1032" w:rsidRDefault="002B1032">
      <w:r>
        <w:separator/>
      </w:r>
    </w:p>
  </w:footnote>
  <w:footnote w:type="continuationSeparator" w:id="0">
    <w:p w14:paraId="4A93755D" w14:textId="77777777" w:rsidR="002B1032" w:rsidRDefault="002B1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68BB" w14:textId="77777777" w:rsidR="00983322" w:rsidRDefault="0098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7640" w14:textId="77777777" w:rsidR="00983322" w:rsidRDefault="009833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7DC88" w14:textId="77777777" w:rsidR="00983322" w:rsidRDefault="0098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7"/>
  </w:num>
  <w:num w:numId="6">
    <w:abstractNumId w:val="119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3"/>
  </w:num>
  <w:num w:numId="26">
    <w:abstractNumId w:val="36"/>
  </w:num>
  <w:num w:numId="27">
    <w:abstractNumId w:val="94"/>
  </w:num>
  <w:num w:numId="28">
    <w:abstractNumId w:val="39"/>
  </w:num>
  <w:num w:numId="29">
    <w:abstractNumId w:val="117"/>
  </w:num>
  <w:num w:numId="30">
    <w:abstractNumId w:val="106"/>
  </w:num>
  <w:num w:numId="31">
    <w:abstractNumId w:val="112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3"/>
  </w:num>
  <w:num w:numId="37">
    <w:abstractNumId w:val="77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0"/>
  </w:num>
  <w:num w:numId="44">
    <w:abstractNumId w:val="55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40"/>
  </w:num>
  <w:num w:numId="70">
    <w:abstractNumId w:val="139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6"/>
  </w:num>
  <w:num w:numId="77">
    <w:abstractNumId w:val="97"/>
  </w:num>
  <w:num w:numId="78">
    <w:abstractNumId w:val="142"/>
  </w:num>
  <w:num w:numId="79">
    <w:abstractNumId w:val="131"/>
  </w:num>
  <w:num w:numId="80">
    <w:abstractNumId w:val="108"/>
  </w:num>
  <w:num w:numId="81">
    <w:abstractNumId w:val="118"/>
  </w:num>
  <w:num w:numId="82">
    <w:abstractNumId w:val="141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7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6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99"/>
  </w:num>
  <w:num w:numId="112">
    <w:abstractNumId w:val="62"/>
  </w:num>
  <w:num w:numId="113">
    <w:abstractNumId w:val="114"/>
  </w:num>
  <w:num w:numId="114">
    <w:abstractNumId w:val="127"/>
  </w:num>
  <w:num w:numId="115">
    <w:abstractNumId w:val="46"/>
  </w:num>
  <w:num w:numId="116">
    <w:abstractNumId w:val="100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0"/>
  </w:num>
  <w:num w:numId="131">
    <w:abstractNumId w:val="124"/>
  </w:num>
  <w:num w:numId="132">
    <w:abstractNumId w:val="95"/>
  </w:num>
  <w:num w:numId="133">
    <w:abstractNumId w:val="76"/>
  </w:num>
  <w:num w:numId="134">
    <w:abstractNumId w:val="10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2EA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6F4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032"/>
    <w:rsid w:val="002B1633"/>
    <w:rsid w:val="002B176D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0F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A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0F0"/>
    <w:rsid w:val="00333E5C"/>
    <w:rsid w:val="00333E7A"/>
    <w:rsid w:val="003358F3"/>
    <w:rsid w:val="00336101"/>
    <w:rsid w:val="00336776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87FA8"/>
    <w:rsid w:val="003923AA"/>
    <w:rsid w:val="00394846"/>
    <w:rsid w:val="0039598F"/>
    <w:rsid w:val="003A0063"/>
    <w:rsid w:val="003A188D"/>
    <w:rsid w:val="003A1D33"/>
    <w:rsid w:val="003A2397"/>
    <w:rsid w:val="003B0127"/>
    <w:rsid w:val="003B1B0D"/>
    <w:rsid w:val="003B1C89"/>
    <w:rsid w:val="003B27A4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44E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4E2C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0E"/>
    <w:rsid w:val="00506412"/>
    <w:rsid w:val="0051002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1B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2EA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F0A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A9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2D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7809"/>
    <w:rsid w:val="00721626"/>
    <w:rsid w:val="007217B2"/>
    <w:rsid w:val="007218A9"/>
    <w:rsid w:val="007221AB"/>
    <w:rsid w:val="00723C7F"/>
    <w:rsid w:val="00724122"/>
    <w:rsid w:val="00725C30"/>
    <w:rsid w:val="007307DB"/>
    <w:rsid w:val="00730A47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0C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76E"/>
    <w:rsid w:val="007A2E53"/>
    <w:rsid w:val="007A307E"/>
    <w:rsid w:val="007A34AE"/>
    <w:rsid w:val="007A6EC6"/>
    <w:rsid w:val="007B0978"/>
    <w:rsid w:val="007B0A22"/>
    <w:rsid w:val="007B1D52"/>
    <w:rsid w:val="007B2647"/>
    <w:rsid w:val="007B437B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072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370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871"/>
    <w:rsid w:val="00964B4B"/>
    <w:rsid w:val="00965592"/>
    <w:rsid w:val="009663BC"/>
    <w:rsid w:val="00966618"/>
    <w:rsid w:val="00973BE5"/>
    <w:rsid w:val="00974959"/>
    <w:rsid w:val="00975BBB"/>
    <w:rsid w:val="00976F14"/>
    <w:rsid w:val="009806E0"/>
    <w:rsid w:val="00982138"/>
    <w:rsid w:val="00982F9D"/>
    <w:rsid w:val="00983322"/>
    <w:rsid w:val="009859CE"/>
    <w:rsid w:val="00986210"/>
    <w:rsid w:val="00986E73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2F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CA1"/>
    <w:rsid w:val="00A54999"/>
    <w:rsid w:val="00A56DDA"/>
    <w:rsid w:val="00A57214"/>
    <w:rsid w:val="00A57A35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46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0BD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7EF"/>
    <w:rsid w:val="00BE1907"/>
    <w:rsid w:val="00BE197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1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44C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61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B0"/>
    <w:rsid w:val="00C95132"/>
    <w:rsid w:val="00C95287"/>
    <w:rsid w:val="00C97A3C"/>
    <w:rsid w:val="00CA06CA"/>
    <w:rsid w:val="00CA0C66"/>
    <w:rsid w:val="00CA1768"/>
    <w:rsid w:val="00CA326A"/>
    <w:rsid w:val="00CA5A67"/>
    <w:rsid w:val="00CB018B"/>
    <w:rsid w:val="00CB066E"/>
    <w:rsid w:val="00CB1ABB"/>
    <w:rsid w:val="00CB256D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51B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616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215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56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8E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34418"/>
  <w15:chartTrackingRefBased/>
  <w15:docId w15:val="{8DCA6D68-A739-46B2-8FA0-E9D1B4D8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300F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90531-E6A5-4A5B-8D5F-87EECC28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Sopała Justyna</cp:lastModifiedBy>
  <cp:revision>5</cp:revision>
  <cp:lastPrinted>2017-05-23T12:32:00Z</cp:lastPrinted>
  <dcterms:created xsi:type="dcterms:W3CDTF">2025-01-21T13:01:00Z</dcterms:created>
  <dcterms:modified xsi:type="dcterms:W3CDTF">2026-02-04T13:03:00Z</dcterms:modified>
</cp:coreProperties>
</file>